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234B" w14:textId="77777777" w:rsidR="00DC45A1" w:rsidRPr="000C1872" w:rsidRDefault="00DC45A1" w:rsidP="00C43D91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 w:rsidRPr="000C1872">
        <w:rPr>
          <w:rFonts w:ascii="Times New Roman" w:hAnsi="Times New Roman"/>
          <w:b w:val="0"/>
          <w:i/>
          <w:szCs w:val="24"/>
        </w:rPr>
        <w:t xml:space="preserve">Załącznik na wezwanie Zamawiającego </w:t>
      </w:r>
    </w:p>
    <w:p w14:paraId="761AC6BD" w14:textId="77777777" w:rsidR="00DC45A1" w:rsidRPr="000C1872" w:rsidRDefault="00DC45A1" w:rsidP="00DC45A1">
      <w:pPr>
        <w:pStyle w:val="Tekstpodstawowywcity"/>
        <w:ind w:left="567"/>
        <w:rPr>
          <w:b w:val="0"/>
          <w:sz w:val="20"/>
        </w:rPr>
      </w:pPr>
    </w:p>
    <w:p w14:paraId="7C474056" w14:textId="77777777" w:rsidR="00DC45A1" w:rsidRPr="000C1872" w:rsidRDefault="00DC45A1" w:rsidP="00DC45A1">
      <w:pPr>
        <w:ind w:left="6237"/>
        <w:jc w:val="right"/>
      </w:pPr>
      <w:r w:rsidRPr="000C1872">
        <w:t>.............................................................</w:t>
      </w:r>
    </w:p>
    <w:p w14:paraId="547C10DD" w14:textId="77777777" w:rsidR="00DC45A1" w:rsidRPr="000C1872" w:rsidRDefault="00DC45A1" w:rsidP="00DC45A1">
      <w:pPr>
        <w:ind w:left="6237"/>
      </w:pPr>
      <w:r w:rsidRPr="000C1872">
        <w:rPr>
          <w:sz w:val="16"/>
        </w:rPr>
        <w:t xml:space="preserve">                                          </w:t>
      </w:r>
      <w:r w:rsidRPr="000C1872">
        <w:t>(miejscowość,  data)</w:t>
      </w:r>
    </w:p>
    <w:p w14:paraId="369FBE3C" w14:textId="77777777" w:rsidR="00205872" w:rsidRPr="000C1872" w:rsidRDefault="00205872" w:rsidP="00205872">
      <w:pPr>
        <w:suppressAutoHyphens/>
        <w:spacing w:line="480" w:lineRule="auto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  <w:lang w:eastAsia="ar-SA"/>
        </w:rPr>
        <w:t>Wykonawca:</w:t>
      </w:r>
    </w:p>
    <w:p w14:paraId="2951D65F" w14:textId="77777777" w:rsidR="00205872" w:rsidRPr="000C1872" w:rsidRDefault="00205872" w:rsidP="00205872">
      <w:pPr>
        <w:suppressAutoHyphens/>
        <w:spacing w:line="480" w:lineRule="auto"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4399B46E" w14:textId="77777777" w:rsidR="00205872" w:rsidRPr="000C1872" w:rsidRDefault="00205872" w:rsidP="00205872">
      <w:pPr>
        <w:suppressAutoHyphens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7AABC975" w14:textId="77777777" w:rsidR="00205872" w:rsidRPr="000C1872" w:rsidRDefault="00205872" w:rsidP="00205872">
      <w:pPr>
        <w:suppressAutoHyphens/>
        <w:ind w:right="5953"/>
        <w:rPr>
          <w:i/>
          <w:sz w:val="18"/>
          <w:szCs w:val="18"/>
          <w:lang w:eastAsia="ar-SA"/>
        </w:rPr>
      </w:pPr>
      <w:r w:rsidRPr="000C1872">
        <w:rPr>
          <w:i/>
          <w:sz w:val="18"/>
          <w:szCs w:val="18"/>
          <w:lang w:eastAsia="ar-SA"/>
        </w:rPr>
        <w:t xml:space="preserve"> (pełna nazwa/firma, adres, w zależności od podmiotu:   </w:t>
      </w:r>
      <w:r w:rsidRPr="000C1872">
        <w:rPr>
          <w:i/>
          <w:sz w:val="18"/>
          <w:szCs w:val="18"/>
          <w:lang w:eastAsia="ar-SA"/>
        </w:rPr>
        <w:br/>
        <w:t xml:space="preserve">               NIP/PESEL, KRS/</w:t>
      </w:r>
      <w:proofErr w:type="spellStart"/>
      <w:r w:rsidRPr="000C1872">
        <w:rPr>
          <w:i/>
          <w:sz w:val="18"/>
          <w:szCs w:val="18"/>
          <w:lang w:eastAsia="ar-SA"/>
        </w:rPr>
        <w:t>CEiDG</w:t>
      </w:r>
      <w:proofErr w:type="spellEnd"/>
      <w:r w:rsidRPr="000C1872">
        <w:rPr>
          <w:i/>
          <w:sz w:val="18"/>
          <w:szCs w:val="18"/>
          <w:lang w:eastAsia="ar-SA"/>
        </w:rPr>
        <w:t>)</w:t>
      </w:r>
    </w:p>
    <w:p w14:paraId="2B5C841E" w14:textId="77777777" w:rsidR="00205872" w:rsidRPr="000C1872" w:rsidRDefault="00205872" w:rsidP="00205872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 w:rsidRPr="000C1872">
        <w:rPr>
          <w:sz w:val="24"/>
          <w:szCs w:val="24"/>
          <w:u w:val="single"/>
          <w:lang w:eastAsia="ar-SA"/>
        </w:rPr>
        <w:t>reprezentowany przez:</w:t>
      </w:r>
    </w:p>
    <w:p w14:paraId="17453B0F" w14:textId="77777777" w:rsidR="00205872" w:rsidRPr="000C1872" w:rsidRDefault="00205872" w:rsidP="00205872">
      <w:pPr>
        <w:suppressAutoHyphens/>
        <w:spacing w:line="480" w:lineRule="auto"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55F75EDA" w14:textId="77777777" w:rsidR="00205872" w:rsidRPr="000C1872" w:rsidRDefault="00205872" w:rsidP="00205872">
      <w:pPr>
        <w:suppressAutoHyphens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0DFEB813" w14:textId="77777777" w:rsidR="00205872" w:rsidRDefault="00205872" w:rsidP="00205872">
      <w:pPr>
        <w:suppressAutoHyphens/>
        <w:ind w:right="5953"/>
        <w:rPr>
          <w:i/>
          <w:sz w:val="18"/>
          <w:szCs w:val="18"/>
          <w:lang w:eastAsia="ar-SA"/>
        </w:rPr>
      </w:pPr>
      <w:r w:rsidRPr="000C1872">
        <w:rPr>
          <w:i/>
          <w:sz w:val="18"/>
          <w:szCs w:val="18"/>
          <w:lang w:eastAsia="ar-SA"/>
        </w:rPr>
        <w:t>(imię, nazwisko, stanowisko/podstawa do  reprezentacji)</w:t>
      </w:r>
    </w:p>
    <w:p w14:paraId="7FE8736F" w14:textId="77777777" w:rsidR="004F599D" w:rsidRPr="000C1872" w:rsidRDefault="004F599D" w:rsidP="00205872">
      <w:pPr>
        <w:suppressAutoHyphens/>
        <w:ind w:right="5953"/>
        <w:rPr>
          <w:i/>
          <w:sz w:val="18"/>
          <w:szCs w:val="18"/>
          <w:lang w:eastAsia="ar-SA"/>
        </w:rPr>
      </w:pPr>
    </w:p>
    <w:p w14:paraId="13A174EB" w14:textId="77777777"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p w14:paraId="340F1E22" w14:textId="77777777" w:rsidR="006158F2" w:rsidRDefault="006158F2" w:rsidP="006158F2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4303D21F" w14:textId="77777777" w:rsidR="006158F2" w:rsidRDefault="006158F2" w:rsidP="006158F2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o aktualności informacji zawartych w oświadczeniu, o którym mowa w </w:t>
      </w:r>
      <w:r>
        <w:rPr>
          <w:b/>
          <w:sz w:val="24"/>
          <w:szCs w:val="24"/>
          <w:lang w:eastAsia="ar-SA"/>
        </w:rPr>
        <w:t>art. 125 ust. 1                          ustawy z dnia 11 września 2019 r.  Prawo zamówień publicznych (zwanej dalej jako: Ustawa),</w:t>
      </w:r>
    </w:p>
    <w:p w14:paraId="04A0CBF4" w14:textId="77777777" w:rsidR="0031163F" w:rsidRDefault="0031163F" w:rsidP="006158F2">
      <w:pPr>
        <w:tabs>
          <w:tab w:val="left" w:pos="2127"/>
        </w:tabs>
        <w:spacing w:line="360" w:lineRule="auto"/>
        <w:ind w:left="426"/>
        <w:jc w:val="center"/>
        <w:rPr>
          <w:sz w:val="24"/>
          <w:szCs w:val="24"/>
          <w:lang w:eastAsia="ar-SA"/>
        </w:rPr>
      </w:pPr>
    </w:p>
    <w:p w14:paraId="27BCF734" w14:textId="7470107E" w:rsidR="006158F2" w:rsidRPr="00FF55E5" w:rsidRDefault="006158F2" w:rsidP="00FF55E5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Na potrzeby postępowania o udzielenie zamówienia publicznego pn</w:t>
      </w:r>
      <w:r>
        <w:rPr>
          <w:i/>
          <w:sz w:val="24"/>
          <w:szCs w:val="24"/>
          <w:lang w:eastAsia="ar-SA"/>
        </w:rPr>
        <w:t>.</w:t>
      </w:r>
      <w:r>
        <w:rPr>
          <w:b/>
          <w:i/>
          <w:sz w:val="24"/>
          <w:szCs w:val="24"/>
          <w:lang w:eastAsia="ar-SA"/>
        </w:rPr>
        <w:t xml:space="preserve"> </w:t>
      </w:r>
      <w:r w:rsidR="00321F43">
        <w:rPr>
          <w:b/>
          <w:i/>
          <w:sz w:val="24"/>
          <w:szCs w:val="24"/>
          <w:lang w:eastAsia="ar-SA"/>
        </w:rPr>
        <w:t>„</w:t>
      </w:r>
      <w:r w:rsidR="00FF55E5">
        <w:rPr>
          <w:b/>
          <w:i/>
          <w:sz w:val="24"/>
          <w:szCs w:val="24"/>
        </w:rPr>
        <w:t>dostawa gazu ziemnego wysokometanowego typu E dla budynków</w:t>
      </w:r>
      <w:r w:rsidR="00FF55E5">
        <w:rPr>
          <w:b/>
          <w:sz w:val="24"/>
          <w:szCs w:val="24"/>
        </w:rPr>
        <w:t xml:space="preserve"> </w:t>
      </w:r>
      <w:r w:rsidR="00FF55E5">
        <w:rPr>
          <w:b/>
          <w:i/>
          <w:sz w:val="24"/>
          <w:szCs w:val="24"/>
        </w:rPr>
        <w:t>Namysłowskiego Ośrodka Sportu i Rekreacji Sp. z o. o.</w:t>
      </w:r>
      <w:r w:rsidR="00FF55E5">
        <w:rPr>
          <w:b/>
          <w:i/>
          <w:iCs/>
          <w:sz w:val="24"/>
          <w:szCs w:val="24"/>
        </w:rPr>
        <w:t>”</w:t>
      </w:r>
      <w:r w:rsidR="00810732" w:rsidRPr="00B82D14">
        <w:rPr>
          <w:bCs/>
          <w:i/>
          <w:iCs/>
          <w:sz w:val="24"/>
          <w:szCs w:val="24"/>
        </w:rPr>
        <w:t>,</w:t>
      </w:r>
      <w:r w:rsidR="00FF55E5">
        <w:rPr>
          <w:bCs/>
          <w:i/>
          <w:iCs/>
          <w:sz w:val="24"/>
          <w:szCs w:val="24"/>
        </w:rPr>
        <w:t xml:space="preserve"> </w:t>
      </w:r>
      <w:r w:rsidR="00694B72" w:rsidRPr="00B82D14">
        <w:rPr>
          <w:bCs/>
          <w:i/>
          <w:vanish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oświadczam, co</w:t>
      </w:r>
      <w:r w:rsidR="00B82D14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następuje:</w:t>
      </w:r>
    </w:p>
    <w:p w14:paraId="17645C23" w14:textId="77777777" w:rsidR="006158F2" w:rsidRDefault="006158F2" w:rsidP="006158F2">
      <w:pPr>
        <w:suppressAutoHyphens/>
        <w:spacing w:line="360" w:lineRule="auto"/>
        <w:rPr>
          <w:sz w:val="24"/>
          <w:szCs w:val="24"/>
          <w:lang w:eastAsia="ar-SA"/>
        </w:rPr>
      </w:pPr>
    </w:p>
    <w:p w14:paraId="34A1EAF2" w14:textId="77777777" w:rsidR="006158F2" w:rsidRDefault="006158F2" w:rsidP="006158F2">
      <w:pPr>
        <w:shd w:val="clear" w:color="auto" w:fill="FFFFFF"/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 w14:paraId="42BF2885" w14:textId="46403A82" w:rsidR="006158F2" w:rsidRDefault="006158F2" w:rsidP="006158F2">
      <w:pPr>
        <w:autoSpaceDE w:val="0"/>
        <w:spacing w:line="360" w:lineRule="auto"/>
        <w:jc w:val="both"/>
        <w:rPr>
          <w:rFonts w:eastAsia="Arial Narrow"/>
          <w:sz w:val="24"/>
          <w:szCs w:val="24"/>
        </w:rPr>
      </w:pPr>
      <w:r>
        <w:rPr>
          <w:rFonts w:eastAsia="Arial Narrow"/>
          <w:sz w:val="24"/>
          <w:szCs w:val="24"/>
        </w:rPr>
        <w:t xml:space="preserve">Oświadczam, </w:t>
      </w:r>
      <w:r>
        <w:rPr>
          <w:sz w:val="24"/>
          <w:szCs w:val="24"/>
        </w:rPr>
        <w:t xml:space="preserve">że informacje zawarte w złożonym oświadczeniu, o którym mowa w art. 125 ust. 1 ustawy </w:t>
      </w:r>
      <w:r w:rsidR="00BE747A">
        <w:rPr>
          <w:sz w:val="24"/>
          <w:szCs w:val="24"/>
        </w:rPr>
        <w:br/>
      </w:r>
      <w:r>
        <w:rPr>
          <w:sz w:val="24"/>
          <w:szCs w:val="24"/>
        </w:rPr>
        <w:t xml:space="preserve">z dnia 11 września 2019 r. Prawo zamówień publicznych w zakresie podstaw wykluczenia z postępowania wskazanych przez Zamawiającego są aktualne. </w:t>
      </w:r>
    </w:p>
    <w:p w14:paraId="36AB44C9" w14:textId="7F6332BE" w:rsidR="004F599D" w:rsidRDefault="00C43D91" w:rsidP="006158F2">
      <w:pPr>
        <w:ind w:right="567"/>
        <w:jc w:val="both"/>
        <w:rPr>
          <w:sz w:val="24"/>
          <w:szCs w:val="24"/>
          <w:lang w:eastAsia="ar-SA"/>
        </w:rPr>
      </w:pPr>
      <w:r>
        <w:rPr>
          <w:sz w:val="22"/>
        </w:rPr>
        <w:t xml:space="preserve">                      </w:t>
      </w:r>
    </w:p>
    <w:p w14:paraId="7582775D" w14:textId="77777777" w:rsidR="006158F2" w:rsidRDefault="006158F2" w:rsidP="006158F2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292A3195" w14:textId="77777777" w:rsidR="006158F2" w:rsidRDefault="006158F2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2BCF247" w14:textId="77777777" w:rsidR="006158F2" w:rsidRDefault="006158F2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powyższym oświadczeniu są aktualne </w:t>
      </w:r>
      <w:r>
        <w:rPr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52CE45B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CB35F52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6A7B232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90F1AA4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5CE05EE" w14:textId="77777777" w:rsidR="00321F43" w:rsidRDefault="00321F43" w:rsidP="006158F2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</w:p>
    <w:p w14:paraId="25C8F0BF" w14:textId="5BBDA774" w:rsidR="00B84D2C" w:rsidRPr="00B84D2C" w:rsidRDefault="000658F9" w:rsidP="006158F2">
      <w:pPr>
        <w:pStyle w:val="Nagwek1"/>
        <w:spacing w:before="0"/>
        <w:jc w:val="both"/>
      </w:pPr>
      <w:r w:rsidRPr="00D24133">
        <w:rPr>
          <w:rFonts w:ascii="Times New Roman" w:hAnsi="Times New Roman"/>
          <w:b w:val="0"/>
          <w:szCs w:val="24"/>
          <w:u w:val="none"/>
        </w:rPr>
        <w:t>Dokument podpisany kwalifikowanym podpisem elektronic</w:t>
      </w:r>
      <w:r>
        <w:rPr>
          <w:rFonts w:ascii="Times New Roman" w:hAnsi="Times New Roman"/>
          <w:b w:val="0"/>
          <w:szCs w:val="24"/>
          <w:u w:val="none"/>
        </w:rPr>
        <w:t xml:space="preserve">znym/podpisem zaufanym/podpisem </w:t>
      </w:r>
      <w:r w:rsidRPr="00D24133">
        <w:rPr>
          <w:rFonts w:ascii="Times New Roman" w:hAnsi="Times New Roman"/>
          <w:b w:val="0"/>
          <w:szCs w:val="24"/>
          <w:u w:val="none"/>
        </w:rPr>
        <w:t>osobistym</w:t>
      </w:r>
    </w:p>
    <w:sectPr w:rsidR="00B84D2C" w:rsidRPr="00B84D2C" w:rsidSect="00ED32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A8D8C" w14:textId="77777777" w:rsidR="00667BF5" w:rsidRDefault="00667BF5">
      <w:r>
        <w:separator/>
      </w:r>
    </w:p>
  </w:endnote>
  <w:endnote w:type="continuationSeparator" w:id="0">
    <w:p w14:paraId="577A335B" w14:textId="77777777" w:rsidR="00667BF5" w:rsidRDefault="0066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92AAF" w14:textId="77777777" w:rsidR="00803FD3" w:rsidRDefault="00803FD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557254F" w14:textId="77777777" w:rsidR="00803FD3" w:rsidRDefault="00803FD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4943588"/>
      <w:docPartObj>
        <w:docPartGallery w:val="Page Numbers (Bottom of Page)"/>
        <w:docPartUnique/>
      </w:docPartObj>
    </w:sdtPr>
    <w:sdtEndPr/>
    <w:sdtContent>
      <w:p w14:paraId="00F6514C" w14:textId="77777777" w:rsidR="00B13721" w:rsidRDefault="00803FD3" w:rsidP="00B137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059">
          <w:rPr>
            <w:noProof/>
          </w:rPr>
          <w:t>1</w:t>
        </w:r>
        <w:r>
          <w:fldChar w:fldCharType="end"/>
        </w:r>
      </w:p>
    </w:sdtContent>
  </w:sdt>
  <w:p w14:paraId="04999480" w14:textId="77777777" w:rsidR="00803FD3" w:rsidRDefault="00B13721" w:rsidP="00BF4F01">
    <w:pPr>
      <w:pStyle w:val="Stopka"/>
      <w:rPr>
        <w:i/>
      </w:rPr>
    </w:pPr>
    <w:r>
      <w:rPr>
        <w:sz w:val="24"/>
        <w:szCs w:val="24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21B4" w14:textId="77777777" w:rsidR="00803FD3" w:rsidRDefault="00803FD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81AA9A" w14:textId="77777777" w:rsidR="00803FD3" w:rsidRDefault="00803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38363" w14:textId="77777777" w:rsidR="00667BF5" w:rsidRDefault="00667BF5">
      <w:r>
        <w:separator/>
      </w:r>
    </w:p>
  </w:footnote>
  <w:footnote w:type="continuationSeparator" w:id="0">
    <w:p w14:paraId="4FF0C760" w14:textId="77777777" w:rsidR="00667BF5" w:rsidRDefault="00667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8DF1" w14:textId="77777777" w:rsidR="00803FD3" w:rsidRDefault="00803FD3" w:rsidP="00FD4F4F">
    <w:pPr>
      <w:pStyle w:val="Nagwek"/>
      <w:framePr w:wrap="around" w:vAnchor="text" w:hAnchor="margin" w:xAlign="center" w:y="1"/>
      <w:rPr>
        <w:rStyle w:val="Numerstrony"/>
      </w:rPr>
    </w:pPr>
  </w:p>
  <w:p w14:paraId="7810FDBC" w14:textId="77777777" w:rsidR="00803FD3" w:rsidRDefault="00803F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C174" w14:textId="09F8089D" w:rsidR="00803FD3" w:rsidRPr="002A4059" w:rsidRDefault="002C716D" w:rsidP="00C214E6">
    <w:pPr>
      <w:pStyle w:val="Nagwek"/>
      <w:tabs>
        <w:tab w:val="clear" w:pos="4819"/>
        <w:tab w:val="left" w:pos="8370"/>
      </w:tabs>
      <w:jc w:val="right"/>
      <w:rPr>
        <w:i/>
      </w:rPr>
    </w:pPr>
    <w:r w:rsidRPr="002A4059">
      <w:rPr>
        <w:i/>
      </w:rPr>
      <w:t>ZP.</w:t>
    </w:r>
    <w:r w:rsidR="00191404">
      <w:rPr>
        <w:i/>
      </w:rPr>
      <w:t>2</w:t>
    </w:r>
    <w:r w:rsidR="00B160E8">
      <w:rPr>
        <w:i/>
      </w:rPr>
      <w:t>.</w:t>
    </w:r>
    <w:r w:rsidRPr="002A4059">
      <w:rPr>
        <w:i/>
      </w:rPr>
      <w:t>202</w:t>
    </w:r>
    <w:r w:rsidR="00C639DF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7FC4269"/>
    <w:multiLevelType w:val="hybridMultilevel"/>
    <w:tmpl w:val="052E1F38"/>
    <w:lvl w:ilvl="0" w:tplc="0415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7C58C6"/>
    <w:multiLevelType w:val="hybridMultilevel"/>
    <w:tmpl w:val="B060ECFE"/>
    <w:lvl w:ilvl="0" w:tplc="0415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1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4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9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C4B2229"/>
    <w:multiLevelType w:val="hybridMultilevel"/>
    <w:tmpl w:val="5FF80C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71666">
    <w:abstractNumId w:val="25"/>
  </w:num>
  <w:num w:numId="2" w16cid:durableId="785002857">
    <w:abstractNumId w:val="16"/>
  </w:num>
  <w:num w:numId="3" w16cid:durableId="1054692779">
    <w:abstractNumId w:val="49"/>
  </w:num>
  <w:num w:numId="4" w16cid:durableId="1557425284">
    <w:abstractNumId w:val="46"/>
  </w:num>
  <w:num w:numId="5" w16cid:durableId="1326931090">
    <w:abstractNumId w:val="20"/>
  </w:num>
  <w:num w:numId="6" w16cid:durableId="500585343">
    <w:abstractNumId w:val="23"/>
  </w:num>
  <w:num w:numId="7" w16cid:durableId="1120415501">
    <w:abstractNumId w:val="15"/>
  </w:num>
  <w:num w:numId="8" w16cid:durableId="1931502019">
    <w:abstractNumId w:val="51"/>
  </w:num>
  <w:num w:numId="9" w16cid:durableId="815492996">
    <w:abstractNumId w:val="17"/>
  </w:num>
  <w:num w:numId="10" w16cid:durableId="1459639829">
    <w:abstractNumId w:val="34"/>
  </w:num>
  <w:num w:numId="11" w16cid:durableId="1791585998">
    <w:abstractNumId w:val="36"/>
  </w:num>
  <w:num w:numId="12" w16cid:durableId="918752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6170312">
    <w:abstractNumId w:val="44"/>
  </w:num>
  <w:num w:numId="14" w16cid:durableId="1513689720">
    <w:abstractNumId w:val="31"/>
  </w:num>
  <w:num w:numId="15" w16cid:durableId="2095972597">
    <w:abstractNumId w:val="35"/>
  </w:num>
  <w:num w:numId="16" w16cid:durableId="1286086964">
    <w:abstractNumId w:val="12"/>
  </w:num>
  <w:num w:numId="17" w16cid:durableId="1634291310">
    <w:abstractNumId w:val="42"/>
  </w:num>
  <w:num w:numId="18" w16cid:durableId="1780100910">
    <w:abstractNumId w:val="37"/>
  </w:num>
  <w:num w:numId="19" w16cid:durableId="1107505435">
    <w:abstractNumId w:val="7"/>
  </w:num>
  <w:num w:numId="20" w16cid:durableId="1312447974">
    <w:abstractNumId w:val="29"/>
  </w:num>
  <w:num w:numId="21" w16cid:durableId="915015163">
    <w:abstractNumId w:val="48"/>
  </w:num>
  <w:num w:numId="22" w16cid:durableId="392896831">
    <w:abstractNumId w:val="28"/>
  </w:num>
  <w:num w:numId="23" w16cid:durableId="2003660493">
    <w:abstractNumId w:val="18"/>
  </w:num>
  <w:num w:numId="24" w16cid:durableId="1392190709">
    <w:abstractNumId w:val="26"/>
  </w:num>
  <w:num w:numId="25" w16cid:durableId="1721827653">
    <w:abstractNumId w:val="33"/>
  </w:num>
  <w:num w:numId="26" w16cid:durableId="1865941763">
    <w:abstractNumId w:val="19"/>
  </w:num>
  <w:num w:numId="27" w16cid:durableId="1157264728">
    <w:abstractNumId w:val="39"/>
  </w:num>
  <w:num w:numId="28" w16cid:durableId="147327665">
    <w:abstractNumId w:val="30"/>
  </w:num>
  <w:num w:numId="29" w16cid:durableId="355350334">
    <w:abstractNumId w:val="45"/>
  </w:num>
  <w:num w:numId="30" w16cid:durableId="1357386357">
    <w:abstractNumId w:val="10"/>
  </w:num>
  <w:num w:numId="31" w16cid:durableId="2057316190">
    <w:abstractNumId w:val="22"/>
  </w:num>
  <w:num w:numId="32" w16cid:durableId="1528180160">
    <w:abstractNumId w:val="47"/>
  </w:num>
  <w:num w:numId="33" w16cid:durableId="72514390">
    <w:abstractNumId w:val="9"/>
  </w:num>
  <w:num w:numId="34" w16cid:durableId="1275746370">
    <w:abstractNumId w:val="13"/>
  </w:num>
  <w:num w:numId="35" w16cid:durableId="1680696811">
    <w:abstractNumId w:val="21"/>
  </w:num>
  <w:num w:numId="36" w16cid:durableId="492375313">
    <w:abstractNumId w:val="24"/>
  </w:num>
  <w:num w:numId="37" w16cid:durableId="864169252">
    <w:abstractNumId w:val="52"/>
  </w:num>
  <w:num w:numId="38" w16cid:durableId="1181437068">
    <w:abstractNumId w:val="32"/>
  </w:num>
  <w:num w:numId="39" w16cid:durableId="6454708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1465586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7903239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865399">
    <w:abstractNumId w:val="38"/>
  </w:num>
  <w:num w:numId="43" w16cid:durableId="1775248423">
    <w:abstractNumId w:val="4"/>
  </w:num>
  <w:num w:numId="44" w16cid:durableId="1349989308">
    <w:abstractNumId w:val="41"/>
  </w:num>
  <w:num w:numId="45" w16cid:durableId="309942608">
    <w:abstractNumId w:val="8"/>
  </w:num>
  <w:num w:numId="46" w16cid:durableId="140008051">
    <w:abstractNumId w:val="43"/>
  </w:num>
  <w:num w:numId="47" w16cid:durableId="944315002">
    <w:abstractNumId w:val="11"/>
  </w:num>
  <w:num w:numId="48" w16cid:durableId="530799500">
    <w:abstractNumId w:val="27"/>
  </w:num>
  <w:num w:numId="49" w16cid:durableId="9090723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2824059">
    <w:abstractNumId w:val="50"/>
  </w:num>
  <w:num w:numId="51" w16cid:durableId="152837690">
    <w:abstractNumId w:val="40"/>
  </w:num>
  <w:num w:numId="52" w16cid:durableId="1305963637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2DA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1AA5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404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0FB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059"/>
    <w:rsid w:val="002A4284"/>
    <w:rsid w:val="002A4A37"/>
    <w:rsid w:val="002A4CB6"/>
    <w:rsid w:val="002A4F84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16D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72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3F"/>
    <w:rsid w:val="00311698"/>
    <w:rsid w:val="00311754"/>
    <w:rsid w:val="00311968"/>
    <w:rsid w:val="00311A13"/>
    <w:rsid w:val="0031202C"/>
    <w:rsid w:val="0031218D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1F43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194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4F9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8F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B54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0B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2A5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99D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2D89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8F2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67BF5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B72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3DF7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0732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5FAD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095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1B5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64F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A55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D1E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721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0E8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4F0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A01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14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47A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4F01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4E6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3D91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9DF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006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CC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3C2A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1E7C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5A1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0BB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B7F51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2F3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2586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9DF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2F2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5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5E5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E882CB"/>
  <w15:docId w15:val="{888D54F7-D9FF-4BB9-9E28-669C5BC4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CE6A-844A-43B2-9606-E54C7C5D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1540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Hołoś</cp:lastModifiedBy>
  <cp:revision>2</cp:revision>
  <cp:lastPrinted>2022-04-06T06:32:00Z</cp:lastPrinted>
  <dcterms:created xsi:type="dcterms:W3CDTF">2023-11-17T14:51:00Z</dcterms:created>
  <dcterms:modified xsi:type="dcterms:W3CDTF">2025-12-10T18:57:00Z</dcterms:modified>
</cp:coreProperties>
</file>